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B42011">
        <w:rPr>
          <w:b/>
          <w:i/>
        </w:rPr>
        <w:t xml:space="preserve">Část </w:t>
      </w:r>
      <w:r w:rsidR="00B42011" w:rsidRPr="00B42011">
        <w:rPr>
          <w:b/>
          <w:i/>
        </w:rPr>
        <w:t>3</w:t>
      </w:r>
      <w:r w:rsidR="00266355" w:rsidRPr="00B42011">
        <w:rPr>
          <w:b/>
          <w:i/>
        </w:rPr>
        <w:t xml:space="preserve"> </w:t>
      </w:r>
      <w:r w:rsidRPr="00B42011">
        <w:rPr>
          <w:b/>
          <w:i/>
        </w:rPr>
        <w:t xml:space="preserve">– území </w:t>
      </w:r>
      <w:r w:rsidR="00266355" w:rsidRPr="00B42011">
        <w:rPr>
          <w:b/>
          <w:i/>
        </w:rPr>
        <w:t>CZ0</w:t>
      </w:r>
      <w:r w:rsidR="00B42011" w:rsidRPr="00B42011">
        <w:rPr>
          <w:b/>
          <w:i/>
        </w:rPr>
        <w:t>3</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B42011"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bookmarkStart w:id="0" w:name="_GoBack"/>
      <w:bookmarkEnd w:id="0"/>
      <w:r w:rsidRPr="00DE2AF7">
        <w:t xml:space="preserve">pod evidenčním číslem </w:t>
      </w:r>
      <w:r w:rsidRPr="007F2089">
        <w:t xml:space="preserve">VZ </w:t>
      </w:r>
      <w:r w:rsidR="00CA7DB2">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w:t>
      </w:r>
      <w:r w:rsidR="00613438" w:rsidRPr="00B42011">
        <w:t>CZ</w:t>
      </w:r>
      <w:r w:rsidR="00A44674" w:rsidRPr="00B42011">
        <w:t>0</w:t>
      </w:r>
      <w:r w:rsidR="00B42011" w:rsidRPr="00B42011">
        <w:t>3</w:t>
      </w:r>
      <w:r w:rsidR="00A44674" w:rsidRPr="00B42011">
        <w:t xml:space="preserve"> </w:t>
      </w:r>
      <w:r w:rsidR="003659F7" w:rsidRPr="00B42011">
        <w:t>umístily jako první až pátá v pořadí</w:t>
      </w:r>
      <w:r w:rsidRPr="00B42011">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E55811">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B42011" w:rsidRPr="00B42011">
        <w:t xml:space="preserve">03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E55811" w:rsidRPr="00E55811">
        <w:t>10 378 022 Kč</w:t>
      </w:r>
      <w:r w:rsidR="00B42011" w:rsidRPr="00B42011">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A8A" w:rsidRDefault="008F5A8A">
      <w:r>
        <w:separator/>
      </w:r>
    </w:p>
  </w:endnote>
  <w:endnote w:type="continuationSeparator" w:id="0">
    <w:p w:rsidR="008F5A8A" w:rsidRDefault="008F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CA7DB2">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A8A" w:rsidRDefault="008F5A8A">
      <w:r>
        <w:separator/>
      </w:r>
    </w:p>
  </w:footnote>
  <w:footnote w:type="continuationSeparator" w:id="0">
    <w:p w:rsidR="008F5A8A" w:rsidRDefault="008F5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5A29A1">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5A29A1">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A29A1"/>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3D4F"/>
    <w:rsid w:val="008E5573"/>
    <w:rsid w:val="008F0AA2"/>
    <w:rsid w:val="008F0FD3"/>
    <w:rsid w:val="008F12CD"/>
    <w:rsid w:val="008F1520"/>
    <w:rsid w:val="008F5A8A"/>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2011"/>
    <w:rsid w:val="00B4323C"/>
    <w:rsid w:val="00B44027"/>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A7DB2"/>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55811"/>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81667847">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12403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4511E-1013-436C-B4FD-3172C2BE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6014</Words>
  <Characters>36383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7</cp:revision>
  <cp:lastPrinted>2015-07-21T06:17:00Z</cp:lastPrinted>
  <dcterms:created xsi:type="dcterms:W3CDTF">2015-08-19T09:48:00Z</dcterms:created>
  <dcterms:modified xsi:type="dcterms:W3CDTF">2015-10-07T13:42:00Z</dcterms:modified>
</cp:coreProperties>
</file>